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B03E20" w14:textId="52B009E7" w:rsidR="00193EE5" w:rsidRPr="00E72A0E" w:rsidRDefault="009E1AE8" w:rsidP="00193EE5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E72A0E">
        <w:rPr>
          <w:rFonts w:ascii="Century" w:eastAsia="Calibri" w:hAnsi="Century"/>
          <w:noProof/>
          <w:lang w:eastAsia="ru-RU"/>
        </w:rPr>
        <w:drawing>
          <wp:inline distT="0" distB="0" distL="0" distR="0" wp14:anchorId="63E9442D" wp14:editId="2AD54475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0327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72A0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C21CB7C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72A0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7881621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72A0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AC5F822" w14:textId="77777777" w:rsidR="00193EE5" w:rsidRPr="00E72A0E" w:rsidRDefault="000854AA" w:rsidP="00193EE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val="uk-UA" w:eastAsia="ru-RU"/>
        </w:rPr>
        <w:t>7</w:t>
      </w:r>
      <w:r w:rsidR="00284A26">
        <w:rPr>
          <w:rFonts w:ascii="Century" w:eastAsia="Calibri" w:hAnsi="Century"/>
          <w:sz w:val="32"/>
          <w:szCs w:val="32"/>
          <w:lang w:val="uk-UA" w:eastAsia="ru-RU"/>
        </w:rPr>
        <w:t>2</w:t>
      </w:r>
      <w:r w:rsidR="00193EE5" w:rsidRPr="00E72A0E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193EE5" w:rsidRPr="00E72A0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7CD0BD6" w14:textId="40C86C76" w:rsidR="00193EE5" w:rsidRPr="009E1AE8" w:rsidRDefault="00193EE5" w:rsidP="00193EE5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E72A0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5" w:name="_Hlk69735883"/>
      <w:bookmarkEnd w:id="3"/>
      <w:r w:rsidR="009E1AE8">
        <w:rPr>
          <w:rFonts w:ascii="Century" w:eastAsia="Calibri" w:hAnsi="Century"/>
          <w:b/>
          <w:sz w:val="32"/>
          <w:szCs w:val="32"/>
          <w:lang w:val="uk-UA" w:eastAsia="ru-RU"/>
        </w:rPr>
        <w:t>26/72-9272</w:t>
      </w:r>
    </w:p>
    <w:p w14:paraId="704C08A0" w14:textId="77777777" w:rsidR="00193EE5" w:rsidRPr="00E72A0E" w:rsidRDefault="00284A26" w:rsidP="00193EE5">
      <w:pPr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sz w:val="28"/>
          <w:szCs w:val="28"/>
          <w:lang w:val="uk-UA" w:eastAsia="ru-RU"/>
        </w:rPr>
        <w:t>29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val="uk-UA" w:eastAsia="ru-RU"/>
        </w:rPr>
        <w:t>січня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val="uk-UA" w:eastAsia="ru-RU"/>
        </w:rPr>
        <w:t>6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  </w:t>
      </w:r>
      <w:r w:rsidR="00193EE5" w:rsidRPr="00E72A0E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752A7" w:rsidRPr="00E72A0E" w14:paraId="45AAAAA2" w14:textId="77777777" w:rsidTr="00AB05F4">
        <w:trPr>
          <w:trHeight w:val="1645"/>
        </w:trPr>
        <w:tc>
          <w:tcPr>
            <w:tcW w:w="4644" w:type="dxa"/>
          </w:tcPr>
          <w:bookmarkEnd w:id="0"/>
          <w:bookmarkEnd w:id="1"/>
          <w:bookmarkEnd w:id="2"/>
          <w:bookmarkEnd w:id="4"/>
          <w:bookmarkEnd w:id="5"/>
          <w:p w14:paraId="5648B9B0" w14:textId="77777777" w:rsidR="00C72BDF" w:rsidRPr="00C72BDF" w:rsidRDefault="00C72BDF" w:rsidP="00C72BDF">
            <w:pPr>
              <w:tabs>
                <w:tab w:val="left" w:pos="5245"/>
              </w:tabs>
              <w:ind w:right="-1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72BDF">
              <w:rPr>
                <w:rFonts w:ascii="Century" w:hAnsi="Century"/>
                <w:b/>
                <w:sz w:val="28"/>
                <w:szCs w:val="28"/>
              </w:rPr>
              <w:t>Про внесення змін до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 Програми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на </w:t>
            </w:r>
            <w:r w:rsidR="00C847F8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          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20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5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-202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7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, 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>затвердженої рішенням сесії Городоцької міської ради</w:t>
            </w:r>
            <w:r w:rsidRPr="00C72BDF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>від 19.12.2024 №24/57-805</w:t>
            </w:r>
            <w:r w:rsidR="00B80F19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</w:p>
          <w:p w14:paraId="3F088A33" w14:textId="77777777" w:rsidR="00B752A7" w:rsidRPr="00E72A0E" w:rsidRDefault="00B752A7" w:rsidP="00D93A0C">
            <w:pPr>
              <w:tabs>
                <w:tab w:val="left" w:pos="1080"/>
              </w:tabs>
              <w:suppressAutoHyphens w:val="0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</w:tbl>
    <w:p w14:paraId="010287B4" w14:textId="77777777" w:rsidR="008A02FB" w:rsidRPr="00E72A0E" w:rsidRDefault="00284A26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     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>З метою забезпечення розвитку мережі автомобільних доріг й організації та безпеки дорожнього руху; керуючись Законом України "Про міс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>цеве самоврядування в Україні", "</w:t>
      </w:r>
      <w:r w:rsidR="009B1AF2" w:rsidRPr="00E72A0E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E72A0E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E72A0E">
        <w:rPr>
          <w:rFonts w:ascii="Century" w:hAnsi="Century"/>
          <w:sz w:val="28"/>
          <w:szCs w:val="28"/>
          <w:lang w:val="uk-UA"/>
        </w:rPr>
        <w:t xml:space="preserve">", </w:t>
      </w:r>
      <w:r w:rsidR="006E09EE" w:rsidRPr="006E09EE">
        <w:rPr>
          <w:rFonts w:ascii="Century" w:hAnsi="Century"/>
          <w:sz w:val="28"/>
          <w:szCs w:val="28"/>
        </w:rPr>
        <w:t>враховуючи пропозиції депутатських комісій з питань ЖКГ, дорожньої інфраструктури, енергетики, підприємства</w:t>
      </w:r>
      <w:r w:rsidR="00287C72">
        <w:rPr>
          <w:rFonts w:ascii="Century" w:hAnsi="Century"/>
          <w:sz w:val="28"/>
          <w:szCs w:val="28"/>
          <w:lang w:val="uk-UA"/>
        </w:rPr>
        <w:t>,</w:t>
      </w:r>
      <w:r w:rsidR="006E09EE" w:rsidRPr="006E09EE">
        <w:rPr>
          <w:rFonts w:ascii="Century" w:hAnsi="Century"/>
          <w:sz w:val="28"/>
          <w:szCs w:val="28"/>
        </w:rPr>
        <w:t xml:space="preserve">  з питань бюджету, соціально-економічного розвитку</w:t>
      </w:r>
      <w:r w:rsidR="006E09EE">
        <w:rPr>
          <w:rFonts w:ascii="Century" w:hAnsi="Century"/>
          <w:sz w:val="28"/>
          <w:szCs w:val="28"/>
          <w:lang w:val="uk-UA"/>
        </w:rPr>
        <w:t>,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міська рада</w:t>
      </w:r>
    </w:p>
    <w:p w14:paraId="591CB937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DFA4EFE" w14:textId="77777777" w:rsidR="008A02FB" w:rsidRPr="00453981" w:rsidRDefault="008A02FB" w:rsidP="00453981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E72A0E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46B54DAD" w14:textId="77777777" w:rsidR="008A02FB" w:rsidRPr="00AA00DF" w:rsidRDefault="00AA00DF" w:rsidP="00AA00DF">
      <w:pPr>
        <w:ind w:right="-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 w:eastAsia="uk-UA"/>
        </w:rPr>
        <w:t>1.</w:t>
      </w:r>
      <w:r w:rsidR="00C72BDF" w:rsidRPr="00AA00DF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037218" w:rsidRPr="00AA00D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72BDF" w:rsidRPr="00AA00DF">
        <w:rPr>
          <w:rFonts w:ascii="Century" w:hAnsi="Century"/>
          <w:sz w:val="28"/>
          <w:szCs w:val="28"/>
          <w:lang w:val="uk-UA" w:eastAsia="uk-UA"/>
        </w:rPr>
        <w:t>«</w:t>
      </w:r>
      <w:r w:rsidR="008A02FB" w:rsidRPr="00AA00DF">
        <w:rPr>
          <w:rFonts w:ascii="Century" w:hAnsi="Century"/>
          <w:sz w:val="28"/>
          <w:szCs w:val="28"/>
          <w:lang w:val="uk-UA" w:eastAsia="uk-UA"/>
        </w:rPr>
        <w:t xml:space="preserve">Програму </w:t>
      </w:r>
      <w:r w:rsidR="008A02FB" w:rsidRPr="00AA00DF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2</w:t>
      </w:r>
      <w:r w:rsidR="00173B31" w:rsidRPr="00AA00DF">
        <w:rPr>
          <w:rFonts w:ascii="Century" w:hAnsi="Century"/>
          <w:bCs/>
          <w:sz w:val="28"/>
          <w:szCs w:val="28"/>
          <w:lang w:val="uk-UA" w:eastAsia="ru-RU"/>
        </w:rPr>
        <w:t>5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-202</w:t>
      </w:r>
      <w:r w:rsidR="00173B31" w:rsidRPr="00AA00DF">
        <w:rPr>
          <w:rFonts w:ascii="Century" w:hAnsi="Century"/>
          <w:bCs/>
          <w:sz w:val="28"/>
          <w:szCs w:val="28"/>
          <w:lang w:val="uk-UA" w:eastAsia="ru-RU"/>
        </w:rPr>
        <w:t>7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="00C72BDF" w:rsidRPr="00AA00D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Pr="00AA00DF">
        <w:rPr>
          <w:rFonts w:ascii="Century" w:hAnsi="Century"/>
          <w:sz w:val="28"/>
          <w:szCs w:val="28"/>
          <w:lang w:val="uk-UA" w:eastAsia="ru-RU"/>
        </w:rPr>
        <w:t>,</w:t>
      </w:r>
      <w:r w:rsidRPr="00AA00DF">
        <w:rPr>
          <w:rFonts w:ascii="Century" w:hAnsi="Century"/>
          <w:sz w:val="28"/>
          <w:szCs w:val="28"/>
        </w:rPr>
        <w:t xml:space="preserve"> затвердженої рішенням сесії Городоцької міської ради  від 19.12.2024 року №24/57-805</w:t>
      </w:r>
      <w:r w:rsidR="0002402F">
        <w:rPr>
          <w:rFonts w:ascii="Century" w:hAnsi="Century"/>
          <w:sz w:val="28"/>
          <w:szCs w:val="28"/>
          <w:lang w:val="uk-UA"/>
        </w:rPr>
        <w:t>5</w:t>
      </w:r>
      <w:r w:rsidRPr="00AA00DF">
        <w:rPr>
          <w:rFonts w:ascii="Century" w:hAnsi="Century"/>
          <w:sz w:val="28"/>
          <w:szCs w:val="28"/>
        </w:rPr>
        <w:t xml:space="preserve">, згідно з додатком. </w:t>
      </w:r>
    </w:p>
    <w:p w14:paraId="3471B2CD" w14:textId="77777777" w:rsidR="008A02FB" w:rsidRPr="00E72A0E" w:rsidRDefault="00193EE5" w:rsidP="00AA00DF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>2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 xml:space="preserve">. Контроль за виконанням рішення покласти на постійні комісії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.</w:t>
      </w:r>
    </w:p>
    <w:p w14:paraId="08E52ADB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5AA9D8DE" w14:textId="77777777" w:rsidR="00BC5F62" w:rsidRDefault="00BC5F62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40F19729" w14:textId="77777777" w:rsidR="0097467D" w:rsidRPr="00797822" w:rsidRDefault="002729A1" w:rsidP="00797822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AA00DF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</w:t>
      </w:r>
      <w:r w:rsidR="00DA6161" w:rsidRPr="00E72A0E">
        <w:rPr>
          <w:rFonts w:ascii="Century" w:hAnsi="Century"/>
          <w:b/>
          <w:bCs/>
          <w:sz w:val="28"/>
          <w:szCs w:val="28"/>
          <w:lang w:val="uk-UA" w:eastAsia="uk-UA"/>
        </w:rPr>
        <w:t>В</w:t>
      </w:r>
      <w:r w:rsidR="00E72A0E">
        <w:rPr>
          <w:rFonts w:ascii="Century" w:hAnsi="Century"/>
          <w:b/>
          <w:bCs/>
          <w:sz w:val="28"/>
          <w:szCs w:val="28"/>
          <w:lang w:val="uk-UA" w:eastAsia="uk-UA"/>
        </w:rPr>
        <w:t xml:space="preserve">олодимир </w:t>
      </w:r>
      <w:r w:rsidR="00AA00DF">
        <w:rPr>
          <w:rFonts w:ascii="Century" w:hAnsi="Century"/>
          <w:b/>
          <w:bCs/>
          <w:sz w:val="28"/>
          <w:szCs w:val="28"/>
          <w:lang w:val="uk-UA" w:eastAsia="uk-UA"/>
        </w:rPr>
        <w:t>РЕМ</w:t>
      </w:r>
      <w:r w:rsidR="00797822">
        <w:rPr>
          <w:rFonts w:ascii="Century" w:hAnsi="Century"/>
          <w:b/>
          <w:bCs/>
          <w:sz w:val="28"/>
          <w:szCs w:val="28"/>
          <w:lang w:val="uk-UA" w:eastAsia="uk-UA"/>
        </w:rPr>
        <w:t>ЕНЯК</w:t>
      </w:r>
    </w:p>
    <w:p w14:paraId="0F40E9EC" w14:textId="77777777" w:rsidR="00797822" w:rsidRDefault="00AB207B" w:rsidP="00C72BDF">
      <w:pPr>
        <w:tabs>
          <w:tab w:val="left" w:pos="4820"/>
        </w:tabs>
        <w:ind w:right="36"/>
        <w:jc w:val="both"/>
        <w:rPr>
          <w:rFonts w:ascii="Century" w:hAnsi="Century"/>
          <w:lang w:val="uk-UA"/>
        </w:rPr>
      </w:pPr>
      <w:r w:rsidRPr="00164B59">
        <w:rPr>
          <w:rFonts w:ascii="Century" w:hAnsi="Century"/>
          <w:bCs/>
          <w:sz w:val="32"/>
          <w:szCs w:val="32"/>
          <w:lang w:val="uk-UA"/>
        </w:rPr>
        <w:t xml:space="preserve">                               </w:t>
      </w:r>
      <w:r w:rsidR="00164B59">
        <w:rPr>
          <w:rFonts w:ascii="Century" w:hAnsi="Century"/>
          <w:bCs/>
          <w:sz w:val="32"/>
          <w:szCs w:val="32"/>
          <w:lang w:val="uk-UA"/>
        </w:rPr>
        <w:t xml:space="preserve">  </w:t>
      </w:r>
      <w:r w:rsidR="00C72BDF">
        <w:rPr>
          <w:rFonts w:ascii="Century" w:hAnsi="Century"/>
        </w:rPr>
        <w:t xml:space="preserve">                          </w:t>
      </w:r>
      <w:r w:rsidR="00AA00DF">
        <w:rPr>
          <w:rFonts w:ascii="Century" w:hAnsi="Century"/>
          <w:lang w:val="uk-UA"/>
        </w:rPr>
        <w:t xml:space="preserve">    </w:t>
      </w:r>
    </w:p>
    <w:p w14:paraId="485AB709" w14:textId="77777777" w:rsidR="00FA454F" w:rsidRDefault="00FA454F" w:rsidP="00C72BDF">
      <w:pPr>
        <w:tabs>
          <w:tab w:val="left" w:pos="4820"/>
        </w:tabs>
        <w:ind w:right="36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 xml:space="preserve">                                                                          </w:t>
      </w:r>
    </w:p>
    <w:p w14:paraId="5B2CA5DD" w14:textId="77777777" w:rsidR="00C72BDF" w:rsidRPr="00C72BDF" w:rsidRDefault="00FA454F" w:rsidP="00C72BDF">
      <w:pPr>
        <w:tabs>
          <w:tab w:val="left" w:pos="4820"/>
        </w:tabs>
        <w:ind w:right="36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lang w:val="uk-UA"/>
        </w:rPr>
        <w:t xml:space="preserve">                                                                         </w:t>
      </w:r>
      <w:r w:rsidR="00797822">
        <w:rPr>
          <w:rFonts w:ascii="Century" w:hAnsi="Century"/>
          <w:lang w:val="uk-UA"/>
        </w:rPr>
        <w:t xml:space="preserve"> </w:t>
      </w:r>
      <w:r w:rsidR="00C72BDF" w:rsidRPr="00C72BDF">
        <w:rPr>
          <w:rFonts w:ascii="Century" w:hAnsi="Century"/>
          <w:sz w:val="28"/>
          <w:szCs w:val="28"/>
        </w:rPr>
        <w:t xml:space="preserve">Додаток </w:t>
      </w:r>
    </w:p>
    <w:p w14:paraId="5AE40811" w14:textId="63258E76" w:rsidR="00C72BDF" w:rsidRPr="009E1AE8" w:rsidRDefault="00AA00DF" w:rsidP="00AA00DF">
      <w:pPr>
        <w:ind w:left="4962" w:right="-1" w:hanging="142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</w:t>
      </w:r>
      <w:r w:rsidR="00C72BDF" w:rsidRPr="00C72BDF">
        <w:rPr>
          <w:rFonts w:ascii="Century" w:hAnsi="Century"/>
          <w:sz w:val="28"/>
          <w:szCs w:val="28"/>
        </w:rPr>
        <w:t xml:space="preserve">до рішення сесії Городоцької                                              </w:t>
      </w:r>
      <w:r>
        <w:rPr>
          <w:rFonts w:ascii="Century" w:hAnsi="Century"/>
          <w:sz w:val="28"/>
          <w:szCs w:val="28"/>
          <w:lang w:val="uk-UA"/>
        </w:rPr>
        <w:t xml:space="preserve">    </w:t>
      </w:r>
      <w:r w:rsidR="00C72BDF" w:rsidRPr="00C72BDF">
        <w:rPr>
          <w:rFonts w:ascii="Century" w:hAnsi="Century"/>
          <w:sz w:val="28"/>
          <w:szCs w:val="28"/>
        </w:rPr>
        <w:t xml:space="preserve">міської ради Львівської області        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284A26">
        <w:rPr>
          <w:rFonts w:ascii="Century" w:hAnsi="Century"/>
          <w:sz w:val="28"/>
          <w:szCs w:val="28"/>
          <w:lang w:val="uk-UA"/>
        </w:rPr>
        <w:t>29</w:t>
      </w:r>
      <w:r w:rsidR="00C72BDF" w:rsidRPr="00C72BDF">
        <w:rPr>
          <w:rFonts w:ascii="Century" w:hAnsi="Century"/>
          <w:sz w:val="28"/>
          <w:szCs w:val="28"/>
        </w:rPr>
        <w:t>.</w:t>
      </w:r>
      <w:r w:rsidR="00284A26">
        <w:rPr>
          <w:rFonts w:ascii="Century" w:hAnsi="Century"/>
          <w:sz w:val="28"/>
          <w:szCs w:val="28"/>
          <w:lang w:val="uk-UA"/>
        </w:rPr>
        <w:t>01</w:t>
      </w:r>
      <w:r w:rsidR="00C72BDF" w:rsidRPr="00C72BDF">
        <w:rPr>
          <w:rFonts w:ascii="Century" w:hAnsi="Century"/>
          <w:sz w:val="28"/>
          <w:szCs w:val="28"/>
        </w:rPr>
        <w:t>.202</w:t>
      </w:r>
      <w:r w:rsidR="00284A26">
        <w:rPr>
          <w:rFonts w:ascii="Century" w:hAnsi="Century"/>
          <w:sz w:val="28"/>
          <w:szCs w:val="28"/>
          <w:lang w:val="uk-UA"/>
        </w:rPr>
        <w:t>6</w:t>
      </w:r>
      <w:r w:rsidR="00C72BDF" w:rsidRPr="00C72BDF">
        <w:rPr>
          <w:rFonts w:ascii="Century" w:hAnsi="Century"/>
          <w:sz w:val="28"/>
          <w:szCs w:val="28"/>
        </w:rPr>
        <w:t xml:space="preserve">  № </w:t>
      </w:r>
      <w:r w:rsidR="009E1AE8">
        <w:rPr>
          <w:rFonts w:ascii="Century" w:hAnsi="Century"/>
          <w:sz w:val="28"/>
          <w:szCs w:val="28"/>
          <w:lang w:val="uk-UA"/>
        </w:rPr>
        <w:t>26/72-9272</w:t>
      </w:r>
    </w:p>
    <w:p w14:paraId="79166CE2" w14:textId="77777777" w:rsidR="00BC5F62" w:rsidRPr="00C72BDF" w:rsidRDefault="00BC5F62" w:rsidP="00C72BDF">
      <w:pPr>
        <w:jc w:val="both"/>
        <w:rPr>
          <w:rFonts w:ascii="Century" w:hAnsi="Century"/>
          <w:bCs/>
          <w:sz w:val="28"/>
          <w:szCs w:val="28"/>
          <w:lang w:val="uk-UA"/>
        </w:rPr>
      </w:pPr>
    </w:p>
    <w:p w14:paraId="6C5C0BD7" w14:textId="77777777" w:rsidR="0097467D" w:rsidRPr="00FA454F" w:rsidRDefault="00BC5F62" w:rsidP="00FA454F">
      <w:pPr>
        <w:jc w:val="both"/>
        <w:rPr>
          <w:rFonts w:ascii="Century" w:hAnsi="Century"/>
          <w:sz w:val="28"/>
          <w:szCs w:val="28"/>
          <w:lang w:val="uk-UA"/>
        </w:rPr>
      </w:pPr>
      <w:r w:rsidRPr="00C72BDF">
        <w:rPr>
          <w:rFonts w:ascii="Century" w:hAnsi="Century"/>
          <w:bCs/>
          <w:sz w:val="28"/>
          <w:szCs w:val="28"/>
          <w:lang w:val="uk-UA"/>
        </w:rPr>
        <w:t xml:space="preserve">  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8"/>
        <w:gridCol w:w="2824"/>
        <w:gridCol w:w="2126"/>
        <w:gridCol w:w="1984"/>
        <w:gridCol w:w="1986"/>
      </w:tblGrid>
      <w:tr w:rsidR="0097467D" w:rsidRPr="00E72A0E" w14:paraId="1ED7EBA5" w14:textId="77777777" w:rsidTr="000C7F39">
        <w:trPr>
          <w:trHeight w:val="112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3F2D1F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6CB2B508" w14:textId="77777777" w:rsidR="0097467D" w:rsidRPr="00AA00DF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b/>
                <w:sz w:val="28"/>
                <w:szCs w:val="28"/>
              </w:rPr>
              <w:t xml:space="preserve">Заходи з реалізації  </w:t>
            </w:r>
            <w:r w:rsidR="00AA00DF">
              <w:rPr>
                <w:rFonts w:ascii="Century" w:hAnsi="Century"/>
                <w:b/>
                <w:sz w:val="28"/>
                <w:szCs w:val="28"/>
                <w:lang w:val="uk-UA"/>
              </w:rPr>
              <w:t>«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202</w:t>
            </w:r>
            <w:r w:rsidR="000854AA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6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  <w:r w:rsidR="00AA00DF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97467D" w:rsidRPr="00E72A0E" w14:paraId="72B6BD3A" w14:textId="77777777" w:rsidTr="000C7F39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77D69B" w14:textId="77777777" w:rsidR="0097467D" w:rsidRPr="00E72A0E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70E4F4" w14:textId="77777777" w:rsidR="0097467D" w:rsidRPr="00E72A0E" w:rsidRDefault="0097467D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0C4D05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36D56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6891C" w14:textId="77777777" w:rsidR="0097467D" w:rsidRPr="00E72A0E" w:rsidRDefault="0097467D">
            <w:pPr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грн.</w:t>
            </w:r>
          </w:p>
        </w:tc>
      </w:tr>
      <w:tr w:rsidR="0097467D" w:rsidRPr="00E72A0E" w14:paraId="463BE183" w14:textId="77777777" w:rsidTr="000C7F39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653E7" w14:textId="77777777" w:rsidR="0097467D" w:rsidRPr="00E72A0E" w:rsidRDefault="0097467D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№ п/п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DAC3F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D5B2DE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Зміни на 202</w:t>
            </w:r>
            <w:r w:rsidR="00A2011F">
              <w:rPr>
                <w:rFonts w:ascii="Century" w:hAnsi="Century"/>
                <w:sz w:val="28"/>
                <w:szCs w:val="28"/>
                <w:lang w:val="uk-UA"/>
              </w:rPr>
              <w:t>6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97467D" w:rsidRPr="00E72A0E" w14:paraId="2539FB4A" w14:textId="77777777" w:rsidTr="000C7F39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749E4" w14:textId="77777777" w:rsidR="0097467D" w:rsidRPr="00E72A0E" w:rsidRDefault="0097467D">
            <w:pPr>
              <w:rPr>
                <w:rFonts w:ascii="Century" w:hAnsi="Century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A6781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71C4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5BFD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Обсяг фінансув</w:t>
            </w:r>
            <w:r w:rsidR="0090075A">
              <w:rPr>
                <w:rFonts w:ascii="Century" w:hAnsi="Century"/>
                <w:sz w:val="28"/>
                <w:szCs w:val="28"/>
                <w:lang w:val="uk-UA"/>
              </w:rPr>
              <w:t>ан-</w:t>
            </w:r>
            <w:r w:rsidRPr="00E72A0E">
              <w:rPr>
                <w:rFonts w:ascii="Century" w:hAnsi="Century"/>
                <w:sz w:val="28"/>
                <w:szCs w:val="28"/>
              </w:rPr>
              <w:t>ня, грн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C3C3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Відповідаль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- </w:t>
            </w:r>
            <w:r w:rsidRPr="00E72A0E">
              <w:rPr>
                <w:rFonts w:ascii="Century" w:hAnsi="Century"/>
                <w:sz w:val="28"/>
                <w:szCs w:val="28"/>
              </w:rPr>
              <w:t>ний виконавець</w:t>
            </w:r>
          </w:p>
        </w:tc>
      </w:tr>
      <w:tr w:rsidR="006818BE" w:rsidRPr="00E72A0E" w14:paraId="37A701A6" w14:textId="77777777" w:rsidTr="000C7F39">
        <w:trPr>
          <w:trHeight w:val="188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0B7E" w14:textId="77777777" w:rsidR="006818BE" w:rsidRPr="00FA454F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A454F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7B0CC" w14:textId="77777777" w:rsidR="006818BE" w:rsidRPr="00453981" w:rsidRDefault="006818BE" w:rsidP="006818B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Утримання та ремонт  вулично–дорожньої мережі      (у т.ч. закупівля матеріалів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: щебінь, паливо</w:t>
            </w:r>
            <w:r w:rsidRPr="00E72A0E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65BA7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бюджет територіаль</w:t>
            </w:r>
            <w:r w:rsidR="00284A26">
              <w:rPr>
                <w:rFonts w:ascii="Century" w:hAnsi="Century"/>
                <w:sz w:val="28"/>
                <w:szCs w:val="28"/>
                <w:lang w:val="uk-UA"/>
              </w:rPr>
              <w:t>-</w:t>
            </w:r>
            <w:r w:rsidR="00A2011F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E72A0E">
              <w:rPr>
                <w:rFonts w:ascii="Century" w:hAnsi="Century"/>
                <w:sz w:val="28"/>
                <w:szCs w:val="28"/>
              </w:rPr>
              <w:t>ної громади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CB77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3B87E1A" w14:textId="77777777" w:rsidR="006818BE" w:rsidRPr="00284A26" w:rsidRDefault="00284A26" w:rsidP="00284A2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-3</w:t>
            </w:r>
            <w:r w:rsidR="00D059B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9E88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6330C79B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комунальне господарство»</w:t>
            </w:r>
          </w:p>
          <w:p w14:paraId="61667D58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3E3725C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6818BE" w:rsidRPr="00E72A0E" w14:paraId="6530B61E" w14:textId="77777777" w:rsidTr="000C7F39">
        <w:trPr>
          <w:trHeight w:val="188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090F" w14:textId="77777777" w:rsidR="006818BE" w:rsidRPr="00FA454F" w:rsidRDefault="00284A26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A454F">
              <w:rPr>
                <w:rFonts w:ascii="Century" w:hAnsi="Century"/>
                <w:sz w:val="28"/>
                <w:szCs w:val="28"/>
                <w:lang w:val="uk-UA"/>
              </w:rPr>
              <w:t>2.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3506D" w14:textId="77777777" w:rsidR="00D059BC" w:rsidRPr="00453981" w:rsidRDefault="00D059BC" w:rsidP="006818B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Капітальний ремонт проїзду від вул.Комарнівська до території виробничих об’єктів в м.Городок Львівської </w:t>
            </w:r>
            <w:r w:rsidR="00FA454F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1467C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бюджет територіаль</w:t>
            </w:r>
            <w:r w:rsidR="00284A26">
              <w:rPr>
                <w:rFonts w:ascii="Century" w:hAnsi="Century"/>
                <w:sz w:val="28"/>
                <w:szCs w:val="28"/>
                <w:lang w:val="uk-UA"/>
              </w:rPr>
              <w:t xml:space="preserve">- </w:t>
            </w:r>
            <w:r w:rsidRPr="00E72A0E">
              <w:rPr>
                <w:rFonts w:ascii="Century" w:hAnsi="Century"/>
                <w:sz w:val="28"/>
                <w:szCs w:val="28"/>
              </w:rPr>
              <w:t>ної громади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9B134" w14:textId="77777777" w:rsidR="006818BE" w:rsidRPr="00C72BDF" w:rsidRDefault="00284A26" w:rsidP="00284A2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+3</w:t>
            </w:r>
            <w:r w:rsidR="00D059B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FED89" w14:textId="77777777" w:rsidR="006818BE" w:rsidRDefault="00284A26" w:rsidP="00284A26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Городоцька</w:t>
            </w:r>
          </w:p>
          <w:p w14:paraId="182882DA" w14:textId="77777777" w:rsidR="00284A26" w:rsidRPr="00C72BDF" w:rsidRDefault="00284A26" w:rsidP="00284A26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міська рада </w:t>
            </w:r>
          </w:p>
        </w:tc>
      </w:tr>
      <w:tr w:rsidR="006818BE" w:rsidRPr="00E72A0E" w14:paraId="5DD4ADBF" w14:textId="77777777" w:rsidTr="000C7F39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77D55" w14:textId="77777777" w:rsidR="006818BE" w:rsidRPr="00E72A0E" w:rsidRDefault="006818BE" w:rsidP="006818BE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 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FF6F4" w14:textId="77777777" w:rsidR="006818BE" w:rsidRPr="00E72A0E" w:rsidRDefault="006818BE" w:rsidP="006818BE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E72A0E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B6A6" w14:textId="77777777" w:rsidR="006818BE" w:rsidRPr="00E72A0E" w:rsidRDefault="006818BE" w:rsidP="006818B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8C724" w14:textId="77777777" w:rsidR="006818BE" w:rsidRPr="00E72A0E" w:rsidRDefault="00284A26" w:rsidP="006818B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0.00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5278" w14:textId="77777777" w:rsidR="006818BE" w:rsidRPr="00E72A0E" w:rsidRDefault="006818BE" w:rsidP="006818B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431A554C" w14:textId="77777777" w:rsidR="0097467D" w:rsidRPr="00E72A0E" w:rsidRDefault="0097467D" w:rsidP="0097467D">
      <w:pPr>
        <w:autoSpaceDE w:val="0"/>
        <w:autoSpaceDN w:val="0"/>
        <w:rPr>
          <w:rFonts w:ascii="Century" w:hAnsi="Century"/>
          <w:b/>
          <w:bCs/>
          <w:sz w:val="28"/>
          <w:szCs w:val="28"/>
        </w:rPr>
      </w:pPr>
    </w:p>
    <w:p w14:paraId="64472770" w14:textId="77777777" w:rsidR="00453981" w:rsidRDefault="00453981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18C0E3EF" w14:textId="77777777" w:rsidR="00453981" w:rsidRDefault="00453981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3AF4FF0C" w14:textId="77777777" w:rsidR="0097467D" w:rsidRPr="00533796" w:rsidRDefault="00FA454F" w:rsidP="0097467D">
      <w:pPr>
        <w:tabs>
          <w:tab w:val="left" w:pos="1080"/>
        </w:tabs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97467D" w:rsidRPr="00E72A0E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 xml:space="preserve">               </w:t>
      </w:r>
      <w:r w:rsidR="0097467D" w:rsidRPr="00E72A0E">
        <w:rPr>
          <w:rFonts w:ascii="Century" w:hAnsi="Century"/>
          <w:b/>
          <w:bCs/>
          <w:sz w:val="28"/>
          <w:szCs w:val="28"/>
        </w:rPr>
        <w:t xml:space="preserve">      </w:t>
      </w:r>
      <w:r w:rsidR="00BC5F62">
        <w:rPr>
          <w:rFonts w:ascii="Century" w:hAnsi="Century"/>
          <w:b/>
          <w:bCs/>
          <w:sz w:val="28"/>
          <w:szCs w:val="28"/>
          <w:lang w:val="uk-UA"/>
        </w:rPr>
        <w:t xml:space="preserve">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sectPr w:rsidR="0097467D" w:rsidRPr="00533796" w:rsidSect="009E1AE8">
      <w:headerReference w:type="default" r:id="rId8"/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6387B" w14:textId="77777777" w:rsidR="004939AA" w:rsidRDefault="004939AA">
      <w:r>
        <w:separator/>
      </w:r>
    </w:p>
  </w:endnote>
  <w:endnote w:type="continuationSeparator" w:id="0">
    <w:p w14:paraId="41D0A1B6" w14:textId="77777777" w:rsidR="004939AA" w:rsidRDefault="0049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23BB" w14:textId="77777777" w:rsidR="00037218" w:rsidRDefault="00037218">
    <w:pPr>
      <w:pStyle w:val="af1"/>
      <w:jc w:val="right"/>
    </w:pPr>
  </w:p>
  <w:p w14:paraId="55BB7355" w14:textId="77777777" w:rsidR="00037218" w:rsidRDefault="0003721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340D4" w14:textId="77777777" w:rsidR="004939AA" w:rsidRDefault="004939AA">
      <w:r>
        <w:separator/>
      </w:r>
    </w:p>
  </w:footnote>
  <w:footnote w:type="continuationSeparator" w:id="0">
    <w:p w14:paraId="23C303DB" w14:textId="77777777" w:rsidR="004939AA" w:rsidRDefault="00493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78A3" w14:textId="77777777" w:rsidR="00037218" w:rsidRDefault="00037218">
    <w:pPr>
      <w:pStyle w:val="ac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D0A6E69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043C62"/>
    <w:multiLevelType w:val="hybridMultilevel"/>
    <w:tmpl w:val="6F906914"/>
    <w:lvl w:ilvl="0" w:tplc="1F3A4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C5D453B"/>
    <w:multiLevelType w:val="hybridMultilevel"/>
    <w:tmpl w:val="713C633A"/>
    <w:lvl w:ilvl="0" w:tplc="21984E04">
      <w:start w:val="3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2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6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9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2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15398815">
    <w:abstractNumId w:val="0"/>
  </w:num>
  <w:num w:numId="2" w16cid:durableId="983700925">
    <w:abstractNumId w:val="1"/>
  </w:num>
  <w:num w:numId="3" w16cid:durableId="683167161">
    <w:abstractNumId w:val="2"/>
  </w:num>
  <w:num w:numId="4" w16cid:durableId="2093428525">
    <w:abstractNumId w:val="3"/>
  </w:num>
  <w:num w:numId="5" w16cid:durableId="46228555">
    <w:abstractNumId w:val="4"/>
  </w:num>
  <w:num w:numId="6" w16cid:durableId="1329484706">
    <w:abstractNumId w:val="5"/>
  </w:num>
  <w:num w:numId="7" w16cid:durableId="658729531">
    <w:abstractNumId w:val="6"/>
  </w:num>
  <w:num w:numId="8" w16cid:durableId="701058876">
    <w:abstractNumId w:val="7"/>
  </w:num>
  <w:num w:numId="9" w16cid:durableId="3292931">
    <w:abstractNumId w:val="8"/>
  </w:num>
  <w:num w:numId="10" w16cid:durableId="216670291">
    <w:abstractNumId w:val="25"/>
  </w:num>
  <w:num w:numId="11" w16cid:durableId="966545568">
    <w:abstractNumId w:val="27"/>
  </w:num>
  <w:num w:numId="12" w16cid:durableId="1319844134">
    <w:abstractNumId w:val="17"/>
  </w:num>
  <w:num w:numId="13" w16cid:durableId="943028891">
    <w:abstractNumId w:val="31"/>
  </w:num>
  <w:num w:numId="14" w16cid:durableId="1294601604">
    <w:abstractNumId w:val="32"/>
  </w:num>
  <w:num w:numId="15" w16cid:durableId="1098478109">
    <w:abstractNumId w:val="10"/>
  </w:num>
  <w:num w:numId="16" w16cid:durableId="5863514">
    <w:abstractNumId w:val="41"/>
  </w:num>
  <w:num w:numId="17" w16cid:durableId="1793287590">
    <w:abstractNumId w:val="37"/>
  </w:num>
  <w:num w:numId="18" w16cid:durableId="1812096144">
    <w:abstractNumId w:val="23"/>
  </w:num>
  <w:num w:numId="19" w16cid:durableId="606305376">
    <w:abstractNumId w:val="20"/>
  </w:num>
  <w:num w:numId="20" w16cid:durableId="1360157140">
    <w:abstractNumId w:val="24"/>
  </w:num>
  <w:num w:numId="21" w16cid:durableId="1794403616">
    <w:abstractNumId w:val="26"/>
  </w:num>
  <w:num w:numId="22" w16cid:durableId="978219519">
    <w:abstractNumId w:val="33"/>
  </w:num>
  <w:num w:numId="23" w16cid:durableId="549414282">
    <w:abstractNumId w:val="12"/>
  </w:num>
  <w:num w:numId="24" w16cid:durableId="824014043">
    <w:abstractNumId w:val="14"/>
  </w:num>
  <w:num w:numId="25" w16cid:durableId="1205363846">
    <w:abstractNumId w:val="29"/>
  </w:num>
  <w:num w:numId="26" w16cid:durableId="1011223149">
    <w:abstractNumId w:val="22"/>
  </w:num>
  <w:num w:numId="27" w16cid:durableId="794521083">
    <w:abstractNumId w:val="30"/>
  </w:num>
  <w:num w:numId="28" w16cid:durableId="83697028">
    <w:abstractNumId w:val="9"/>
  </w:num>
  <w:num w:numId="29" w16cid:durableId="2057729831">
    <w:abstractNumId w:val="35"/>
  </w:num>
  <w:num w:numId="30" w16cid:durableId="1805583733">
    <w:abstractNumId w:val="15"/>
  </w:num>
  <w:num w:numId="31" w16cid:durableId="90667577">
    <w:abstractNumId w:val="34"/>
  </w:num>
  <w:num w:numId="32" w16cid:durableId="673455417">
    <w:abstractNumId w:val="43"/>
  </w:num>
  <w:num w:numId="33" w16cid:durableId="1097288182">
    <w:abstractNumId w:val="18"/>
  </w:num>
  <w:num w:numId="34" w16cid:durableId="606887246">
    <w:abstractNumId w:val="21"/>
  </w:num>
  <w:num w:numId="35" w16cid:durableId="912397841">
    <w:abstractNumId w:val="13"/>
  </w:num>
  <w:num w:numId="36" w16cid:durableId="1176269643">
    <w:abstractNumId w:val="40"/>
  </w:num>
  <w:num w:numId="37" w16cid:durableId="1192113241">
    <w:abstractNumId w:val="39"/>
  </w:num>
  <w:num w:numId="38" w16cid:durableId="34157053">
    <w:abstractNumId w:val="11"/>
  </w:num>
  <w:num w:numId="39" w16cid:durableId="12924316">
    <w:abstractNumId w:val="38"/>
  </w:num>
  <w:num w:numId="40" w16cid:durableId="1360666677">
    <w:abstractNumId w:val="42"/>
  </w:num>
  <w:num w:numId="41" w16cid:durableId="1456606694">
    <w:abstractNumId w:val="36"/>
  </w:num>
  <w:num w:numId="42" w16cid:durableId="1609655681">
    <w:abstractNumId w:val="19"/>
  </w:num>
  <w:num w:numId="43" w16cid:durableId="1402287634">
    <w:abstractNumId w:val="16"/>
  </w:num>
  <w:num w:numId="44" w16cid:durableId="40908200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3772"/>
    <w:rsid w:val="0002402F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6D48"/>
    <w:rsid w:val="000777E7"/>
    <w:rsid w:val="00081FC8"/>
    <w:rsid w:val="00084EC2"/>
    <w:rsid w:val="000854AA"/>
    <w:rsid w:val="00093AE1"/>
    <w:rsid w:val="000B2DC8"/>
    <w:rsid w:val="000B33C0"/>
    <w:rsid w:val="000B48BC"/>
    <w:rsid w:val="000B57F3"/>
    <w:rsid w:val="000C13DA"/>
    <w:rsid w:val="000C2978"/>
    <w:rsid w:val="000C7CEC"/>
    <w:rsid w:val="000C7F39"/>
    <w:rsid w:val="000D0454"/>
    <w:rsid w:val="000D450B"/>
    <w:rsid w:val="000D50B4"/>
    <w:rsid w:val="000D6DCE"/>
    <w:rsid w:val="000E0A15"/>
    <w:rsid w:val="000E3A11"/>
    <w:rsid w:val="000E4276"/>
    <w:rsid w:val="000E43D5"/>
    <w:rsid w:val="000E683E"/>
    <w:rsid w:val="000E74EE"/>
    <w:rsid w:val="000F3A6B"/>
    <w:rsid w:val="000F553C"/>
    <w:rsid w:val="00101D57"/>
    <w:rsid w:val="001025EF"/>
    <w:rsid w:val="00103B17"/>
    <w:rsid w:val="0010431B"/>
    <w:rsid w:val="00105042"/>
    <w:rsid w:val="001064D3"/>
    <w:rsid w:val="001068BC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530C6"/>
    <w:rsid w:val="0016306F"/>
    <w:rsid w:val="00164B59"/>
    <w:rsid w:val="00164F87"/>
    <w:rsid w:val="001706D4"/>
    <w:rsid w:val="00173730"/>
    <w:rsid w:val="00173B31"/>
    <w:rsid w:val="0017703F"/>
    <w:rsid w:val="001778A3"/>
    <w:rsid w:val="00181FF6"/>
    <w:rsid w:val="0018260D"/>
    <w:rsid w:val="00183347"/>
    <w:rsid w:val="00184C41"/>
    <w:rsid w:val="001873F8"/>
    <w:rsid w:val="00190307"/>
    <w:rsid w:val="00193EE5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2EFF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690E"/>
    <w:rsid w:val="00207750"/>
    <w:rsid w:val="00211CB2"/>
    <w:rsid w:val="002133E0"/>
    <w:rsid w:val="002154DD"/>
    <w:rsid w:val="00221083"/>
    <w:rsid w:val="00222CE3"/>
    <w:rsid w:val="00231071"/>
    <w:rsid w:val="00232C67"/>
    <w:rsid w:val="0023331E"/>
    <w:rsid w:val="0023355A"/>
    <w:rsid w:val="00236183"/>
    <w:rsid w:val="00237A0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ADB"/>
    <w:rsid w:val="00284A26"/>
    <w:rsid w:val="00286764"/>
    <w:rsid w:val="00287C72"/>
    <w:rsid w:val="00293CAE"/>
    <w:rsid w:val="00293EF1"/>
    <w:rsid w:val="00295862"/>
    <w:rsid w:val="00295FA9"/>
    <w:rsid w:val="00297FD5"/>
    <w:rsid w:val="002A3E90"/>
    <w:rsid w:val="002A4FF8"/>
    <w:rsid w:val="002A53BA"/>
    <w:rsid w:val="002A6022"/>
    <w:rsid w:val="002B152B"/>
    <w:rsid w:val="002B2F5A"/>
    <w:rsid w:val="002B5DD0"/>
    <w:rsid w:val="002C0EFE"/>
    <w:rsid w:val="002C33F8"/>
    <w:rsid w:val="002C4625"/>
    <w:rsid w:val="002C6DE3"/>
    <w:rsid w:val="002D10B7"/>
    <w:rsid w:val="002D1AA1"/>
    <w:rsid w:val="002D3B75"/>
    <w:rsid w:val="002D4622"/>
    <w:rsid w:val="002E204D"/>
    <w:rsid w:val="002E216C"/>
    <w:rsid w:val="002E2E5B"/>
    <w:rsid w:val="002E31D8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1137"/>
    <w:rsid w:val="003213F5"/>
    <w:rsid w:val="00322A71"/>
    <w:rsid w:val="0032499F"/>
    <w:rsid w:val="00324AD4"/>
    <w:rsid w:val="00325E4F"/>
    <w:rsid w:val="00334386"/>
    <w:rsid w:val="0033619B"/>
    <w:rsid w:val="00336897"/>
    <w:rsid w:val="00337890"/>
    <w:rsid w:val="0034077B"/>
    <w:rsid w:val="00344D07"/>
    <w:rsid w:val="00345E8C"/>
    <w:rsid w:val="00347AA8"/>
    <w:rsid w:val="00357BF4"/>
    <w:rsid w:val="00371244"/>
    <w:rsid w:val="00373FD5"/>
    <w:rsid w:val="003741EE"/>
    <w:rsid w:val="00376C1D"/>
    <w:rsid w:val="003775FC"/>
    <w:rsid w:val="00381BAB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0EE4"/>
    <w:rsid w:val="003A1BE7"/>
    <w:rsid w:val="003A4A03"/>
    <w:rsid w:val="003A62A3"/>
    <w:rsid w:val="003A69E4"/>
    <w:rsid w:val="003B34A5"/>
    <w:rsid w:val="003B6299"/>
    <w:rsid w:val="003B753A"/>
    <w:rsid w:val="003C5FBC"/>
    <w:rsid w:val="003C6ACB"/>
    <w:rsid w:val="003D3778"/>
    <w:rsid w:val="003D7FCE"/>
    <w:rsid w:val="003E0A1D"/>
    <w:rsid w:val="003E2319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2E8C"/>
    <w:rsid w:val="004513F7"/>
    <w:rsid w:val="00453981"/>
    <w:rsid w:val="00453F7F"/>
    <w:rsid w:val="00454718"/>
    <w:rsid w:val="004557EC"/>
    <w:rsid w:val="004570C4"/>
    <w:rsid w:val="00461037"/>
    <w:rsid w:val="00462D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39AA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36B2"/>
    <w:rsid w:val="004D555D"/>
    <w:rsid w:val="004D737D"/>
    <w:rsid w:val="004E12CB"/>
    <w:rsid w:val="004E30AD"/>
    <w:rsid w:val="004E64E3"/>
    <w:rsid w:val="004F0AB6"/>
    <w:rsid w:val="004F7081"/>
    <w:rsid w:val="004F728B"/>
    <w:rsid w:val="00500250"/>
    <w:rsid w:val="00504AB6"/>
    <w:rsid w:val="00506599"/>
    <w:rsid w:val="00512270"/>
    <w:rsid w:val="00513096"/>
    <w:rsid w:val="00513B45"/>
    <w:rsid w:val="005147BD"/>
    <w:rsid w:val="00514B04"/>
    <w:rsid w:val="00521D81"/>
    <w:rsid w:val="00531A72"/>
    <w:rsid w:val="00533796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57E12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A7887"/>
    <w:rsid w:val="005B05CB"/>
    <w:rsid w:val="005B2DCA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4DC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37A69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818BE"/>
    <w:rsid w:val="00692918"/>
    <w:rsid w:val="00694071"/>
    <w:rsid w:val="00694E94"/>
    <w:rsid w:val="00697160"/>
    <w:rsid w:val="006A6ACE"/>
    <w:rsid w:val="006B14BB"/>
    <w:rsid w:val="006B15C3"/>
    <w:rsid w:val="006B1F81"/>
    <w:rsid w:val="006B41E5"/>
    <w:rsid w:val="006B4560"/>
    <w:rsid w:val="006B47FA"/>
    <w:rsid w:val="006B75D7"/>
    <w:rsid w:val="006C7B48"/>
    <w:rsid w:val="006D0561"/>
    <w:rsid w:val="006D71AF"/>
    <w:rsid w:val="006E080F"/>
    <w:rsid w:val="006E09EE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670D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7822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7F1698"/>
    <w:rsid w:val="007F4D5F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137E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3CA6"/>
    <w:rsid w:val="00897945"/>
    <w:rsid w:val="00897E0C"/>
    <w:rsid w:val="008A02FB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90075A"/>
    <w:rsid w:val="009022F6"/>
    <w:rsid w:val="0090551D"/>
    <w:rsid w:val="009065A3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1C6E"/>
    <w:rsid w:val="00952496"/>
    <w:rsid w:val="009576DC"/>
    <w:rsid w:val="00962D87"/>
    <w:rsid w:val="009631C1"/>
    <w:rsid w:val="00963CFD"/>
    <w:rsid w:val="00970AED"/>
    <w:rsid w:val="00971C7A"/>
    <w:rsid w:val="009731D2"/>
    <w:rsid w:val="0097467D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1AE8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011F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00DF"/>
    <w:rsid w:val="00AA2284"/>
    <w:rsid w:val="00AA436E"/>
    <w:rsid w:val="00AB05F4"/>
    <w:rsid w:val="00AB207B"/>
    <w:rsid w:val="00AC0D74"/>
    <w:rsid w:val="00AC1ABD"/>
    <w:rsid w:val="00AC6288"/>
    <w:rsid w:val="00AC678B"/>
    <w:rsid w:val="00AC7683"/>
    <w:rsid w:val="00AD1D47"/>
    <w:rsid w:val="00AD47A3"/>
    <w:rsid w:val="00AD5B61"/>
    <w:rsid w:val="00AE7767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16D5"/>
    <w:rsid w:val="00B752A7"/>
    <w:rsid w:val="00B80AEF"/>
    <w:rsid w:val="00B80F19"/>
    <w:rsid w:val="00B80F26"/>
    <w:rsid w:val="00B85FF2"/>
    <w:rsid w:val="00B92226"/>
    <w:rsid w:val="00B951E8"/>
    <w:rsid w:val="00BA1290"/>
    <w:rsid w:val="00BA213A"/>
    <w:rsid w:val="00BA6046"/>
    <w:rsid w:val="00BA7E04"/>
    <w:rsid w:val="00BB07B2"/>
    <w:rsid w:val="00BB329D"/>
    <w:rsid w:val="00BC0106"/>
    <w:rsid w:val="00BC0720"/>
    <w:rsid w:val="00BC096B"/>
    <w:rsid w:val="00BC171E"/>
    <w:rsid w:val="00BC4B5E"/>
    <w:rsid w:val="00BC5B05"/>
    <w:rsid w:val="00BC5F62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24CC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006"/>
    <w:rsid w:val="00C57302"/>
    <w:rsid w:val="00C61465"/>
    <w:rsid w:val="00C65A86"/>
    <w:rsid w:val="00C676CA"/>
    <w:rsid w:val="00C7201A"/>
    <w:rsid w:val="00C72423"/>
    <w:rsid w:val="00C72BDF"/>
    <w:rsid w:val="00C74950"/>
    <w:rsid w:val="00C75CAA"/>
    <w:rsid w:val="00C803F2"/>
    <w:rsid w:val="00C80D22"/>
    <w:rsid w:val="00C81177"/>
    <w:rsid w:val="00C847F8"/>
    <w:rsid w:val="00C85DFB"/>
    <w:rsid w:val="00C8786F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37A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059BC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16B4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5146E"/>
    <w:rsid w:val="00E5207E"/>
    <w:rsid w:val="00E535A0"/>
    <w:rsid w:val="00E549BF"/>
    <w:rsid w:val="00E56704"/>
    <w:rsid w:val="00E5670E"/>
    <w:rsid w:val="00E609E8"/>
    <w:rsid w:val="00E6331B"/>
    <w:rsid w:val="00E633BB"/>
    <w:rsid w:val="00E64A56"/>
    <w:rsid w:val="00E667E7"/>
    <w:rsid w:val="00E7287F"/>
    <w:rsid w:val="00E72A0E"/>
    <w:rsid w:val="00E74E59"/>
    <w:rsid w:val="00E76A8A"/>
    <w:rsid w:val="00E8108A"/>
    <w:rsid w:val="00E824CA"/>
    <w:rsid w:val="00E86CE0"/>
    <w:rsid w:val="00E87615"/>
    <w:rsid w:val="00E8784C"/>
    <w:rsid w:val="00E87A21"/>
    <w:rsid w:val="00E9217A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EA7"/>
    <w:rsid w:val="00F044AC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454F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C7B02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4B622D0"/>
  <w15:chartTrackingRefBased/>
  <w15:docId w15:val="{B937B9C7-25C3-4ACE-8AC9-E2F1A225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2025-12-08T07:46:00Z</cp:lastPrinted>
  <dcterms:created xsi:type="dcterms:W3CDTF">2026-02-02T11:52:00Z</dcterms:created>
  <dcterms:modified xsi:type="dcterms:W3CDTF">2026-02-02T11:52:00Z</dcterms:modified>
</cp:coreProperties>
</file>